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23" w:rsidRPr="00D13D18" w:rsidRDefault="00612157" w:rsidP="00D13D18">
      <w:pPr>
        <w:spacing w:line="360" w:lineRule="auto"/>
        <w:jc w:val="center"/>
        <w:rPr>
          <w:lang w:eastAsia="zh-CN"/>
        </w:rPr>
      </w:pPr>
      <w:r w:rsidRPr="00612157">
        <w:rPr>
          <w:rFonts w:hint="eastAsia"/>
          <w:b/>
          <w:bCs/>
          <w:sz w:val="28"/>
          <w:szCs w:val="28"/>
        </w:rPr>
        <w:t>三年级上册数学一课一练</w:t>
      </w:r>
      <w:r w:rsidRPr="00612157">
        <w:rPr>
          <w:rFonts w:hint="eastAsia"/>
          <w:b/>
          <w:bCs/>
          <w:sz w:val="28"/>
          <w:szCs w:val="28"/>
        </w:rPr>
        <w:t>-6.1</w:t>
      </w:r>
      <w:r w:rsidRPr="00612157">
        <w:rPr>
          <w:rFonts w:hint="eastAsia"/>
          <w:b/>
          <w:bCs/>
          <w:sz w:val="28"/>
          <w:szCs w:val="28"/>
        </w:rPr>
        <w:t>口算乘法</w:t>
      </w:r>
    </w:p>
    <w:p w:rsidR="00542C23" w:rsidRPr="00D13D18" w:rsidRDefault="00D13D18" w:rsidP="00D13D18">
      <w:pPr>
        <w:spacing w:line="360" w:lineRule="auto"/>
      </w:pPr>
      <w:r w:rsidRPr="00D13D18">
        <w:rPr>
          <w:b/>
          <w:bCs/>
          <w:sz w:val="24"/>
          <w:szCs w:val="24"/>
        </w:rPr>
        <w:t>一、单选题</w:t>
      </w:r>
      <w:r w:rsidRPr="00D13D18">
        <w:rPr>
          <w:b/>
          <w:bCs/>
          <w:sz w:val="24"/>
          <w:szCs w:val="24"/>
        </w:rPr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1.</w:t>
      </w:r>
      <w:r w:rsidRPr="00D13D18">
        <w:t>最大的一位数与最小的三位数的乘积是（</w:t>
      </w:r>
      <w:r w:rsidRPr="00D13D18">
        <w:t xml:space="preserve">     </w:t>
      </w:r>
      <w:r w:rsidRPr="00D13D18">
        <w:t>）。</w:t>
      </w:r>
      <w:r w:rsidRPr="00D13D18">
        <w:t xml:space="preserve">            </w:t>
      </w:r>
    </w:p>
    <w:p w:rsidR="00542C23" w:rsidRPr="00D13D18" w:rsidRDefault="00D13D18" w:rsidP="00D13D18">
      <w:pPr>
        <w:spacing w:after="0" w:line="360" w:lineRule="auto"/>
        <w:ind w:left="150"/>
      </w:pPr>
      <w:r w:rsidRPr="00D13D18">
        <w:t>A. 999                                          </w:t>
      </w:r>
      <w:r w:rsidR="000E3116" w:rsidRPr="00B12396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33" type="#_x0000_t75" style="width:.75pt;height:3pt;visibility:visible;mso-wrap-style:square">
            <v:imagedata r:id="rId10" o:title=""/>
          </v:shape>
        </w:pict>
      </w:r>
      <w:r w:rsidRPr="00D13D18">
        <w:t>B. 900                                          </w:t>
      </w:r>
      <w:r w:rsidR="000E3116" w:rsidRPr="00B12396">
        <w:rPr>
          <w:noProof/>
          <w:lang w:eastAsia="zh-CN"/>
        </w:rPr>
        <w:pict>
          <v:shape id="图片 2" o:spid="_x0000_i1032" type="#_x0000_t75" style="width:.75pt;height:3pt;visibility:visible;mso-wrap-style:square">
            <v:imagedata r:id="rId10" o:title=""/>
          </v:shape>
        </w:pict>
      </w:r>
      <w:r w:rsidRPr="00D13D18">
        <w:t>C. 100</w:t>
      </w:r>
    </w:p>
    <w:p w:rsidR="00542C23" w:rsidRPr="00D13D18" w:rsidRDefault="00D13D18" w:rsidP="00D13D18">
      <w:pPr>
        <w:spacing w:after="0" w:line="360" w:lineRule="auto"/>
      </w:pPr>
      <w:r w:rsidRPr="00D13D18">
        <w:t>2.</w:t>
      </w:r>
      <w:r w:rsidRPr="00D13D18">
        <w:t>下面算式中，积最接近</w:t>
      </w:r>
      <w:r w:rsidRPr="00D13D18">
        <w:t>600</w:t>
      </w:r>
      <w:r w:rsidRPr="00D13D18">
        <w:t>的是（</w:t>
      </w:r>
      <w:r w:rsidRPr="00D13D18">
        <w:t xml:space="preserve">   </w:t>
      </w:r>
      <w:r w:rsidRPr="00D13D18">
        <w:t>）。</w:t>
      </w:r>
      <w:r w:rsidRPr="00D13D18">
        <w:t xml:space="preserve">            </w:t>
      </w:r>
    </w:p>
    <w:p w:rsidR="00542C23" w:rsidRPr="00D13D18" w:rsidRDefault="00D13D18" w:rsidP="00D13D18">
      <w:pPr>
        <w:spacing w:after="0" w:line="360" w:lineRule="auto"/>
        <w:ind w:left="150"/>
      </w:pPr>
      <w:r w:rsidRPr="00D13D18">
        <w:t>A. 105×6                                </w:t>
      </w:r>
      <w:r w:rsidR="000E3116" w:rsidRPr="00B12396">
        <w:rPr>
          <w:noProof/>
          <w:lang w:eastAsia="zh-CN"/>
        </w:rPr>
        <w:pict>
          <v:shape id="图片 3" o:spid="_x0000_i1031" type="#_x0000_t75" style="width:1.5pt;height:3pt;visibility:visible;mso-wrap-style:square">
            <v:imagedata r:id="rId11" o:title=""/>
          </v:shape>
        </w:pict>
      </w:r>
      <w:r w:rsidRPr="00D13D18">
        <w:t>B. 106×5                                </w:t>
      </w:r>
      <w:r w:rsidR="000E3116" w:rsidRPr="00B12396">
        <w:rPr>
          <w:noProof/>
          <w:lang w:eastAsia="zh-CN"/>
        </w:rPr>
        <w:pict>
          <v:shape id="图片 4" o:spid="_x0000_i1030" type="#_x0000_t75" style="width:1.5pt;height:3pt;visibility:visible;mso-wrap-style:square">
            <v:imagedata r:id="rId11" o:title=""/>
          </v:shape>
        </w:pict>
      </w:r>
      <w:r w:rsidRPr="00D13D18">
        <w:t>C. 230×2                                </w:t>
      </w:r>
      <w:r w:rsidR="000E3116" w:rsidRPr="00B12396">
        <w:rPr>
          <w:noProof/>
          <w:lang w:eastAsia="zh-CN"/>
        </w:rPr>
        <w:pict>
          <v:shape id="图片 5" o:spid="_x0000_i1029" type="#_x0000_t75" style="width:1.5pt;height:3pt;visibility:visible;mso-wrap-style:square">
            <v:imagedata r:id="rId11" o:title=""/>
          </v:shape>
        </w:pict>
      </w:r>
      <w:r w:rsidRPr="00D13D18">
        <w:t>D. 202×3</w:t>
      </w:r>
    </w:p>
    <w:p w:rsidR="00542C23" w:rsidRPr="00D13D18" w:rsidRDefault="00D13D18" w:rsidP="00D13D18">
      <w:pPr>
        <w:spacing w:after="0" w:line="360" w:lineRule="auto"/>
      </w:pPr>
      <w:r w:rsidRPr="00D13D18">
        <w:t>3.2□3×4</w:t>
      </w:r>
      <w:r w:rsidRPr="00D13D18">
        <w:t>的积是三位数，</w:t>
      </w:r>
      <w:r w:rsidRPr="00D13D18">
        <w:t>□</w:t>
      </w:r>
      <w:r w:rsidRPr="00D13D18">
        <w:t>里最大可以填（</w:t>
      </w:r>
      <w:r w:rsidRPr="00D13D18">
        <w:t xml:space="preserve">   </w:t>
      </w:r>
      <w:r w:rsidRPr="00D13D18">
        <w:t>）</w:t>
      </w:r>
      <w:r w:rsidRPr="00D13D18">
        <w:t xml:space="preserve">            </w:t>
      </w:r>
    </w:p>
    <w:p w:rsidR="00542C23" w:rsidRPr="00D13D18" w:rsidRDefault="00D13D18" w:rsidP="00D13D18">
      <w:pPr>
        <w:spacing w:after="0" w:line="360" w:lineRule="auto"/>
        <w:ind w:left="150"/>
      </w:pPr>
      <w:r w:rsidRPr="00D13D18">
        <w:t>A. 4                                           </w:t>
      </w:r>
      <w:r w:rsidR="000E3116" w:rsidRPr="00B12396">
        <w:rPr>
          <w:noProof/>
          <w:lang w:eastAsia="zh-CN"/>
        </w:rPr>
        <w:pict>
          <v:shape id="图片 6" o:spid="_x0000_i1028" type="#_x0000_t75" style="width:2.25pt;height:3pt;visibility:visible;mso-wrap-style:square">
            <v:imagedata r:id="rId12" o:title=""/>
          </v:shape>
        </w:pict>
      </w:r>
      <w:r w:rsidRPr="00D13D18">
        <w:t>B. 5                                           </w:t>
      </w:r>
      <w:r w:rsidR="000E3116" w:rsidRPr="00B12396">
        <w:rPr>
          <w:noProof/>
          <w:lang w:eastAsia="zh-CN"/>
        </w:rPr>
        <w:pict>
          <v:shape id="图片 7" o:spid="_x0000_i1027" type="#_x0000_t75" style="width:2.25pt;height:3pt;visibility:visible;mso-wrap-style:square">
            <v:imagedata r:id="rId12" o:title=""/>
          </v:shape>
        </w:pict>
      </w:r>
      <w:r w:rsidRPr="00D13D18">
        <w:t>C. 6                                           </w:t>
      </w:r>
      <w:r w:rsidR="000E3116" w:rsidRPr="00B12396">
        <w:rPr>
          <w:noProof/>
          <w:lang w:eastAsia="zh-CN"/>
        </w:rPr>
        <w:pict>
          <v:shape id="图片 8" o:spid="_x0000_i1026" type="#_x0000_t75" style="width:2.25pt;height:3pt;visibility:visible;mso-wrap-style:square">
            <v:imagedata r:id="rId12" o:title=""/>
          </v:shape>
        </w:pict>
      </w:r>
      <w:r w:rsidRPr="00D13D18">
        <w:t>D. 7</w:t>
      </w:r>
    </w:p>
    <w:p w:rsidR="00542C23" w:rsidRPr="00D13D18" w:rsidRDefault="00D13D18" w:rsidP="00D13D18">
      <w:pPr>
        <w:spacing w:line="360" w:lineRule="auto"/>
      </w:pPr>
      <w:r w:rsidRPr="00D13D18">
        <w:rPr>
          <w:b/>
          <w:bCs/>
          <w:sz w:val="24"/>
          <w:szCs w:val="24"/>
        </w:rPr>
        <w:t>二、判断题</w:t>
      </w:r>
      <w:r w:rsidRPr="00D13D18">
        <w:rPr>
          <w:b/>
          <w:bCs/>
          <w:sz w:val="24"/>
          <w:szCs w:val="24"/>
        </w:rPr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4.108×9</w:t>
      </w:r>
      <w:r w:rsidRPr="00D13D18">
        <w:t>的积是三位数．（</w:t>
      </w:r>
      <w:r w:rsidRPr="00D13D18">
        <w:t xml:space="preserve">   </w:t>
      </w:r>
      <w:r w:rsidRPr="00D13D18">
        <w:t>）</w:t>
      </w:r>
      <w:r w:rsidRPr="00D13D18"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5. 42×2=44</w:t>
      </w:r>
      <w:r w:rsidRPr="00D13D18">
        <w:t>。</w:t>
      </w:r>
      <w:r w:rsidRPr="00D13D18"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6.</w:t>
      </w:r>
      <w:r w:rsidRPr="00D13D18">
        <w:t>一个三位数乘一位数，积一定是三位数．（</w:t>
      </w:r>
      <w:r w:rsidRPr="00D13D18">
        <w:t xml:space="preserve">   </w:t>
      </w:r>
      <w:r w:rsidRPr="00D13D18">
        <w:t>）</w:t>
      </w:r>
      <w:r w:rsidRPr="00D13D18">
        <w:t xml:space="preserve">    </w:t>
      </w:r>
    </w:p>
    <w:p w:rsidR="00542C23" w:rsidRPr="00D13D18" w:rsidRDefault="00D13D18" w:rsidP="00D13D18">
      <w:pPr>
        <w:spacing w:line="360" w:lineRule="auto"/>
      </w:pPr>
      <w:r w:rsidRPr="00D13D18">
        <w:rPr>
          <w:b/>
          <w:bCs/>
          <w:sz w:val="24"/>
          <w:szCs w:val="24"/>
        </w:rPr>
        <w:t>三、填空题</w:t>
      </w:r>
      <w:r w:rsidRPr="00D13D18">
        <w:rPr>
          <w:b/>
          <w:bCs/>
          <w:sz w:val="24"/>
          <w:szCs w:val="24"/>
        </w:rPr>
        <w:t xml:space="preserve"> </w:t>
      </w:r>
    </w:p>
    <w:p w:rsidR="00542C23" w:rsidRPr="00D13D18" w:rsidRDefault="00D13D18" w:rsidP="00D13D18">
      <w:pPr>
        <w:spacing w:after="0" w:line="360" w:lineRule="auto"/>
        <w:rPr>
          <w:rFonts w:hint="eastAsia"/>
          <w:lang w:eastAsia="zh-CN"/>
        </w:rPr>
      </w:pPr>
      <w:r w:rsidRPr="00D13D18">
        <w:t>7.</w:t>
      </w:r>
      <w:r w:rsidRPr="00D13D18">
        <w:t>直接写出得数．</w:t>
      </w:r>
      <w:bookmarkStart w:id="0" w:name="_GoBack"/>
      <w:bookmarkEnd w:id="0"/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1</w:t>
      </w:r>
      <w:r w:rsidRPr="00D13D18">
        <w:t>）</w:t>
      </w:r>
      <w:r w:rsidRPr="00D13D18">
        <w:t>12×4=________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2</w:t>
      </w:r>
      <w:r w:rsidRPr="00D13D18">
        <w:t>）</w:t>
      </w:r>
      <w:r w:rsidRPr="00D13D18">
        <w:t>17×4=________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3</w:t>
      </w:r>
      <w:r w:rsidRPr="00D13D18">
        <w:t>）</w:t>
      </w:r>
      <w:r w:rsidRPr="00D13D18">
        <w:t>10×10=________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4</w:t>
      </w:r>
      <w:r w:rsidRPr="00D13D18">
        <w:t>）</w:t>
      </w:r>
      <w:r w:rsidRPr="00D13D18">
        <w:t>12×12=________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5</w:t>
      </w:r>
      <w:r w:rsidRPr="00D13D18">
        <w:t>）</w:t>
      </w:r>
      <w:r w:rsidRPr="00D13D18">
        <w:t>15</w:t>
      </w:r>
      <w:r w:rsidRPr="00D13D18">
        <w:t>＋</w:t>
      </w:r>
      <w:r w:rsidRPr="00D13D18">
        <w:t>5</w:t>
      </w:r>
      <w:r w:rsidRPr="00D13D18">
        <w:t>＋</w:t>
      </w:r>
      <w:r w:rsidRPr="00D13D18">
        <w:t>15</w:t>
      </w:r>
      <w:r w:rsidRPr="00D13D18">
        <w:t>＋</w:t>
      </w:r>
      <w:r w:rsidRPr="00D13D18">
        <w:t>5=  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6</w:t>
      </w:r>
      <w:r w:rsidRPr="00D13D18">
        <w:t>）</w:t>
      </w:r>
      <w:r w:rsidRPr="00D13D18">
        <w:t>15×2</w:t>
      </w:r>
      <w:r w:rsidRPr="00D13D18">
        <w:t>＋</w:t>
      </w:r>
      <w:r w:rsidRPr="00D13D18">
        <w:t>5×2=________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7</w:t>
      </w:r>
      <w:r w:rsidRPr="00D13D18">
        <w:t>）</w:t>
      </w:r>
      <w:r w:rsidRPr="00D13D18">
        <w:t>(15</w:t>
      </w:r>
      <w:r w:rsidRPr="00D13D18">
        <w:t>＋</w:t>
      </w:r>
      <w:r w:rsidRPr="00D13D18">
        <w:t>5)×2=________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8</w:t>
      </w:r>
      <w:r w:rsidRPr="00D13D18">
        <w:t>）</w:t>
      </w:r>
      <w:r w:rsidRPr="00D13D18">
        <w:t>16×5=________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lastRenderedPageBreak/>
        <w:t>（</w:t>
      </w:r>
      <w:r w:rsidRPr="00D13D18">
        <w:t>9</w:t>
      </w:r>
      <w:r w:rsidRPr="00D13D18">
        <w:t>）</w:t>
      </w:r>
      <w:r w:rsidRPr="00D13D18">
        <w:t>15×6=________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10</w:t>
      </w:r>
      <w:r w:rsidRPr="00D13D18">
        <w:t>）</w:t>
      </w:r>
      <w:r w:rsidRPr="00D13D18">
        <w:t>18×5=________</w:t>
      </w:r>
      <w:r w:rsidRPr="00D13D18">
        <w:br/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8.</w:t>
      </w:r>
      <w:r w:rsidRPr="00D13D18">
        <w:t>三</w:t>
      </w:r>
      <w:r w:rsidRPr="00D13D18">
        <w:t>(1)</w:t>
      </w:r>
      <w:r w:rsidRPr="00D13D18">
        <w:t>班学生平均分成</w:t>
      </w:r>
      <w:r w:rsidRPr="00D13D18">
        <w:t>4</w:t>
      </w:r>
      <w:r w:rsidRPr="00D13D18">
        <w:t>组，每组</w:t>
      </w:r>
      <w:r w:rsidRPr="00D13D18">
        <w:t>12</w:t>
      </w:r>
      <w:r w:rsidRPr="00D13D18">
        <w:t>人，三</w:t>
      </w:r>
      <w:r w:rsidRPr="00D13D18">
        <w:t>(1)</w:t>
      </w:r>
      <w:r w:rsidRPr="00D13D18">
        <w:t>班一共有</w:t>
      </w:r>
      <w:r w:rsidRPr="00D13D18">
        <w:t>________</w:t>
      </w:r>
      <w:r w:rsidRPr="00D13D18">
        <w:t>人。</w:t>
      </w:r>
      <w:r w:rsidRPr="00D13D18"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9.</w:t>
      </w:r>
      <w:r w:rsidRPr="00D13D18">
        <w:t>计算：</w:t>
      </w:r>
      <w:r w:rsidRPr="00D13D18">
        <w:t>13×2=□</w:t>
      </w:r>
      <w:r w:rsidRPr="00D13D18">
        <w:t>，这样想：</w:t>
      </w:r>
      <w:r w:rsidRPr="00D13D18">
        <w:t>10×2=20</w:t>
      </w:r>
      <w:r w:rsidRPr="00D13D18">
        <w:t>，</w:t>
      </w:r>
      <w:r w:rsidRPr="00D13D18">
        <w:t>3×2=6</w:t>
      </w:r>
      <w:r w:rsidRPr="00D13D18">
        <w:t>，</w:t>
      </w:r>
      <w:r w:rsidRPr="00D13D18">
        <w:t>20+6=26</w:t>
      </w:r>
      <w:r w:rsidRPr="00D13D18">
        <w:t>．</w:t>
      </w:r>
      <w:r w:rsidRPr="00D13D18">
        <w:t>________</w:t>
      </w:r>
      <w:r w:rsidRPr="00D13D18">
        <w:t>（判断对错）</w:t>
      </w:r>
      <w:r w:rsidRPr="00D13D18">
        <w:t xml:space="preserve">    </w:t>
      </w:r>
    </w:p>
    <w:p w:rsidR="00542C23" w:rsidRPr="00D13D18" w:rsidRDefault="00D13D18" w:rsidP="00D13D18">
      <w:pPr>
        <w:spacing w:line="360" w:lineRule="auto"/>
      </w:pPr>
      <w:r w:rsidRPr="00D13D18">
        <w:rPr>
          <w:b/>
          <w:bCs/>
          <w:sz w:val="24"/>
          <w:szCs w:val="24"/>
        </w:rPr>
        <w:t>四、解答题</w:t>
      </w:r>
      <w:r w:rsidRPr="00D13D18">
        <w:rPr>
          <w:b/>
          <w:bCs/>
          <w:sz w:val="24"/>
          <w:szCs w:val="24"/>
        </w:rPr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10.</w:t>
      </w:r>
      <w:r w:rsidRPr="00D13D18">
        <w:t>大路两边要种同样多的树，一边种</w:t>
      </w:r>
      <w:r w:rsidRPr="00D13D18">
        <w:t>23</w:t>
      </w:r>
      <w:r w:rsidRPr="00D13D18">
        <w:t>棵，两边一共要种多少棵树？</w:t>
      </w:r>
      <w:r w:rsidRPr="00D13D18">
        <w:t xml:space="preserve">    </w:t>
      </w:r>
    </w:p>
    <w:p w:rsidR="00542C23" w:rsidRPr="00D13D18" w:rsidRDefault="00D13D18" w:rsidP="00D13D18">
      <w:pPr>
        <w:spacing w:after="0" w:line="360" w:lineRule="auto"/>
      </w:pPr>
      <w:r w:rsidRPr="00D13D18">
        <w:t>11.</w:t>
      </w:r>
      <w:r w:rsidRPr="00D13D18">
        <w:t>鸡有多少只</w:t>
      </w:r>
      <w:r w:rsidRPr="00D13D18">
        <w:t>?</w:t>
      </w:r>
    </w:p>
    <w:p w:rsidR="00542C23" w:rsidRPr="00D13D18" w:rsidRDefault="000E3116" w:rsidP="00D13D18">
      <w:pPr>
        <w:spacing w:after="0" w:line="360" w:lineRule="auto"/>
      </w:pPr>
      <w:r w:rsidRPr="00B12396">
        <w:rPr>
          <w:noProof/>
          <w:lang w:eastAsia="zh-CN"/>
        </w:rPr>
        <w:pict>
          <v:shape id="图片 9" o:spid="_x0000_i1025" type="#_x0000_t75" style="width:459pt;height:81.75pt;visibility:visible;mso-wrap-style:square">
            <v:imagedata r:id="rId13" o:title=""/>
          </v:shape>
        </w:pict>
      </w:r>
    </w:p>
    <w:p w:rsidR="00542C23" w:rsidRPr="00D13D18" w:rsidRDefault="00D13D18" w:rsidP="00D13D18">
      <w:pPr>
        <w:spacing w:line="360" w:lineRule="auto"/>
      </w:pPr>
      <w:r w:rsidRPr="00D13D18">
        <w:rPr>
          <w:b/>
          <w:bCs/>
          <w:sz w:val="24"/>
          <w:szCs w:val="24"/>
        </w:rPr>
        <w:t>五、综合题</w:t>
      </w:r>
      <w:r w:rsidRPr="00D13D18">
        <w:rPr>
          <w:b/>
          <w:bCs/>
          <w:sz w:val="24"/>
          <w:szCs w:val="24"/>
        </w:rPr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12.</w:t>
      </w:r>
      <w:r w:rsidRPr="00D13D18">
        <w:t>下面是晨星文具店</w:t>
      </w:r>
      <w:r w:rsidRPr="00D13D18">
        <w:t>3</w:t>
      </w:r>
      <w:r w:rsidRPr="00D13D18">
        <w:t>月份的销售情况。</w:t>
      </w:r>
      <w:r w:rsidRPr="00D13D18">
        <w:t xml:space="preserve">  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450"/>
        <w:gridCol w:w="450"/>
        <w:gridCol w:w="660"/>
        <w:gridCol w:w="660"/>
        <w:gridCol w:w="660"/>
      </w:tblGrid>
      <w:tr w:rsidR="00542C23" w:rsidRPr="00D13D18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品种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合计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数学本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作文本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英语本</w:t>
            </w:r>
          </w:p>
        </w:tc>
      </w:tr>
      <w:tr w:rsidR="00542C23" w:rsidRPr="00D13D18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数量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542C23" w:rsidP="00D13D18"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542C23" w:rsidP="00D13D18">
            <w:pPr>
              <w:spacing w:after="0" w:line="360" w:lineRule="auto"/>
              <w:jc w:val="center"/>
            </w:pP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113</w:t>
            </w:r>
            <w:r w:rsidRPr="00D13D18">
              <w:t>本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542C23" w:rsidP="00D13D18">
            <w:pPr>
              <w:spacing w:after="0" w:line="360" w:lineRule="auto"/>
              <w:jc w:val="center"/>
            </w:pPr>
          </w:p>
        </w:tc>
      </w:tr>
    </w:tbl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1</w:t>
      </w:r>
      <w:r w:rsidRPr="00D13D18">
        <w:t>）卖出的英语本比作文本多</w:t>
      </w:r>
      <w:r w:rsidRPr="00D13D18">
        <w:t>84</w:t>
      </w:r>
      <w:r w:rsidRPr="00D13D18">
        <w:t>本</w:t>
      </w:r>
      <w:r w:rsidRPr="00D13D18">
        <w:t>,</w:t>
      </w:r>
      <w:r w:rsidRPr="00D13D18">
        <w:t>英语本卖出了多少本</w:t>
      </w:r>
      <w:r w:rsidRPr="00D13D18">
        <w:t xml:space="preserve">?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2</w:t>
      </w:r>
      <w:r w:rsidRPr="00D13D18">
        <w:t>）卖出的数学本是作文本的</w:t>
      </w:r>
      <w:r w:rsidRPr="00D13D18">
        <w:t>2</w:t>
      </w:r>
      <w:r w:rsidRPr="00D13D18">
        <w:t>倍</w:t>
      </w:r>
      <w:r w:rsidRPr="00D13D18">
        <w:t>,</w:t>
      </w:r>
      <w:r w:rsidRPr="00D13D18">
        <w:t>卖出了多少本数学本</w:t>
      </w:r>
      <w:r w:rsidRPr="00D13D18">
        <w:t xml:space="preserve">?  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3</w:t>
      </w:r>
      <w:r w:rsidRPr="00D13D18">
        <w:t>）将上表填完整。</w:t>
      </w:r>
      <w:r w:rsidRPr="00D13D18">
        <w:t xml:space="preserve">    </w:t>
      </w:r>
    </w:p>
    <w:p w:rsidR="00542C23" w:rsidRPr="00D13D18" w:rsidRDefault="00D13D18" w:rsidP="00D13D18">
      <w:pPr>
        <w:spacing w:line="360" w:lineRule="auto"/>
      </w:pPr>
      <w:r w:rsidRPr="00D13D18">
        <w:rPr>
          <w:b/>
          <w:bCs/>
          <w:sz w:val="24"/>
          <w:szCs w:val="24"/>
        </w:rPr>
        <w:t>六、应用题</w:t>
      </w:r>
      <w:r w:rsidRPr="00D13D18">
        <w:rPr>
          <w:b/>
          <w:bCs/>
          <w:sz w:val="24"/>
          <w:szCs w:val="24"/>
        </w:rPr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13.</w:t>
      </w:r>
      <w:r w:rsidRPr="00D13D18">
        <w:t>李叔叔的店里养了</w:t>
      </w:r>
      <w:r w:rsidRPr="00D13D18">
        <w:t>23</w:t>
      </w:r>
      <w:r w:rsidRPr="00D13D18">
        <w:t>条红金鱼，黑金鱼的数量是红金鱼的</w:t>
      </w:r>
      <w:r w:rsidRPr="00D13D18">
        <w:t>3</w:t>
      </w:r>
      <w:r w:rsidRPr="00D13D18">
        <w:t>倍，红金鱼和黑金与一共多少条？</w:t>
      </w:r>
      <w:r w:rsidRPr="00D13D18">
        <w:t xml:space="preserve">    </w:t>
      </w:r>
    </w:p>
    <w:p w:rsidR="00542C23" w:rsidRPr="00D13D18" w:rsidRDefault="00D13D18" w:rsidP="00D13D18">
      <w:pPr>
        <w:spacing w:line="360" w:lineRule="auto"/>
      </w:pPr>
      <w:r w:rsidRPr="00D13D18">
        <w:br w:type="page"/>
      </w:r>
    </w:p>
    <w:p w:rsidR="00542C23" w:rsidRPr="00D13D18" w:rsidRDefault="00D13D18" w:rsidP="00D13D18">
      <w:pPr>
        <w:spacing w:line="360" w:lineRule="auto"/>
        <w:jc w:val="center"/>
      </w:pPr>
      <w:r w:rsidRPr="00D13D18">
        <w:rPr>
          <w:b/>
          <w:bCs/>
          <w:sz w:val="28"/>
          <w:szCs w:val="28"/>
        </w:rPr>
        <w:t>参考答案</w:t>
      </w:r>
    </w:p>
    <w:p w:rsidR="00542C23" w:rsidRPr="00D13D18" w:rsidRDefault="00D13D18" w:rsidP="00D13D18">
      <w:pPr>
        <w:spacing w:line="360" w:lineRule="auto"/>
      </w:pPr>
      <w:r w:rsidRPr="00D13D18">
        <w:t>一、单选题</w:t>
      </w:r>
    </w:p>
    <w:p w:rsidR="00542C23" w:rsidRPr="00D13D18" w:rsidRDefault="00D13D18" w:rsidP="00D13D18">
      <w:pPr>
        <w:spacing w:after="0" w:line="360" w:lineRule="auto"/>
      </w:pPr>
      <w:r w:rsidRPr="00D13D18">
        <w:t>1.</w:t>
      </w:r>
      <w:r w:rsidRPr="00D13D18">
        <w:t>【答案】</w:t>
      </w:r>
      <w:r w:rsidRPr="00D13D18">
        <w:t xml:space="preserve"> B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【解析】【解答】解：</w:t>
      </w:r>
      <w:r w:rsidRPr="00D13D18">
        <w:t>100×9=900</w:t>
      </w:r>
      <w:r w:rsidRPr="00D13D18">
        <w:br/>
      </w:r>
      <w:r w:rsidRPr="00D13D18">
        <w:t>故答案为：</w:t>
      </w:r>
      <w:r w:rsidRPr="00D13D18">
        <w:t>B</w:t>
      </w:r>
      <w:r w:rsidRPr="00D13D18">
        <w:t>。</w:t>
      </w:r>
    </w:p>
    <w:p w:rsidR="00542C23" w:rsidRPr="00D13D18" w:rsidRDefault="00D13D18" w:rsidP="00D13D18">
      <w:pPr>
        <w:spacing w:after="0" w:line="360" w:lineRule="auto"/>
      </w:pPr>
      <w:r w:rsidRPr="00D13D18">
        <w:t>【分析】最大的一位数是</w:t>
      </w:r>
      <w:r w:rsidRPr="00D13D18">
        <w:t>9</w:t>
      </w:r>
      <w:r w:rsidRPr="00D13D18">
        <w:t>，最小的三位数是</w:t>
      </w:r>
      <w:r w:rsidRPr="00D13D18">
        <w:t>100</w:t>
      </w:r>
      <w:r w:rsidRPr="00D13D18">
        <w:t>，把这两个数相乘即可。</w:t>
      </w:r>
    </w:p>
    <w:p w:rsidR="00542C23" w:rsidRPr="00D13D18" w:rsidRDefault="00D13D18" w:rsidP="00D13D18">
      <w:pPr>
        <w:spacing w:after="0" w:line="360" w:lineRule="auto"/>
      </w:pPr>
      <w:r w:rsidRPr="00D13D18">
        <w:t>2.</w:t>
      </w:r>
      <w:r w:rsidRPr="00D13D18">
        <w:t>【答案】</w:t>
      </w:r>
      <w:r w:rsidRPr="00D13D18">
        <w:t xml:space="preserve"> D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【解析】【解答】解：</w:t>
      </w:r>
      <w:r w:rsidRPr="00D13D18">
        <w:t>A</w:t>
      </w:r>
      <w:r w:rsidRPr="00D13D18">
        <w:t>、</w:t>
      </w:r>
      <w:r w:rsidRPr="00D13D18">
        <w:t>105×6=630</w:t>
      </w:r>
      <w:r w:rsidRPr="00D13D18">
        <w:t>；</w:t>
      </w:r>
      <w:r w:rsidRPr="00D13D18">
        <w:t>B</w:t>
      </w:r>
      <w:r w:rsidRPr="00D13D18">
        <w:t>、</w:t>
      </w:r>
      <w:r w:rsidRPr="00D13D18">
        <w:t>106×5=530</w:t>
      </w:r>
      <w:r w:rsidRPr="00D13D18">
        <w:t>；</w:t>
      </w:r>
      <w:r w:rsidRPr="00D13D18">
        <w:t>C</w:t>
      </w:r>
      <w:r w:rsidRPr="00D13D18">
        <w:t>、</w:t>
      </w:r>
      <w:r w:rsidRPr="00D13D18">
        <w:t>230×2=460</w:t>
      </w:r>
      <w:r w:rsidRPr="00D13D18">
        <w:t>；</w:t>
      </w:r>
      <w:r w:rsidRPr="00D13D18">
        <w:t>D</w:t>
      </w:r>
      <w:r w:rsidRPr="00D13D18">
        <w:t>、</w:t>
      </w:r>
      <w:r w:rsidRPr="00D13D18">
        <w:t>202×3=606</w:t>
      </w:r>
      <w:r w:rsidRPr="00D13D18">
        <w:t>，最接近</w:t>
      </w:r>
      <w:r w:rsidRPr="00D13D18">
        <w:t>600</w:t>
      </w:r>
      <w:r w:rsidRPr="00D13D18">
        <w:t>的是</w:t>
      </w:r>
      <w:r w:rsidRPr="00D13D18">
        <w:t>606</w:t>
      </w:r>
      <w:r w:rsidRPr="00D13D18">
        <w:t>。</w:t>
      </w:r>
      <w:r w:rsidRPr="00D13D18">
        <w:br/>
        <w:t xml:space="preserve"> </w:t>
      </w:r>
      <w:r w:rsidRPr="00D13D18">
        <w:t>故答案为：</w:t>
      </w:r>
      <w:r w:rsidRPr="00D13D18">
        <w:t>D</w:t>
      </w:r>
      <w:r w:rsidRPr="00D13D18">
        <w:t>。</w:t>
      </w:r>
      <w:r w:rsidRPr="00D13D18">
        <w:br/>
        <w:t xml:space="preserve"> </w:t>
      </w:r>
      <w:r w:rsidRPr="00D13D18">
        <w:t>【分析】根据三位数乘一位数的计算方法计算出积，然后根据积的大小来确定最接近</w:t>
      </w:r>
      <w:r w:rsidRPr="00D13D18">
        <w:t>600</w:t>
      </w:r>
      <w:r w:rsidRPr="00D13D18">
        <w:t>的算式。</w:t>
      </w:r>
    </w:p>
    <w:p w:rsidR="00542C23" w:rsidRPr="00D13D18" w:rsidRDefault="00D13D18" w:rsidP="00D13D18">
      <w:pPr>
        <w:spacing w:after="0" w:line="360" w:lineRule="auto"/>
      </w:pPr>
      <w:r w:rsidRPr="00D13D18">
        <w:t>3.</w:t>
      </w:r>
      <w:r w:rsidRPr="00D13D18">
        <w:t>【答案】</w:t>
      </w:r>
      <w:r w:rsidRPr="00D13D18">
        <w:t xml:space="preserve"> A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【解析】【解答】解：因为</w:t>
      </w:r>
      <w:r w:rsidRPr="00D13D18">
        <w:t>250×4=1000</w:t>
      </w:r>
      <w:r w:rsidRPr="00D13D18">
        <w:t>，</w:t>
      </w:r>
      <w:r w:rsidRPr="00D13D18"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所以要让</w:t>
      </w:r>
      <w:r w:rsidRPr="00D13D18">
        <w:t>2□3×4</w:t>
      </w:r>
      <w:r w:rsidRPr="00D13D18">
        <w:t>的积是三位数，</w:t>
      </w:r>
      <w:r w:rsidRPr="00D13D18">
        <w:t>2□3</w:t>
      </w:r>
      <w:r w:rsidRPr="00D13D18">
        <w:t>＜</w:t>
      </w:r>
      <w:r w:rsidRPr="00D13D18">
        <w:t>250</w:t>
      </w:r>
      <w:r w:rsidRPr="00D13D18">
        <w:t>，即</w:t>
      </w:r>
      <w:r w:rsidRPr="00D13D18">
        <w:t>□</w:t>
      </w:r>
      <w:r w:rsidRPr="00D13D18">
        <w:t>可填</w:t>
      </w:r>
      <w:r w:rsidRPr="00D13D18">
        <w:t>0</w:t>
      </w:r>
      <w:r w:rsidRPr="00D13D18">
        <w:t>、</w:t>
      </w:r>
      <w:r w:rsidRPr="00D13D18">
        <w:t>1</w:t>
      </w:r>
      <w:r w:rsidRPr="00D13D18">
        <w:t>、</w:t>
      </w:r>
      <w:r w:rsidRPr="00D13D18">
        <w:t>2</w:t>
      </w:r>
      <w:r w:rsidRPr="00D13D18">
        <w:t>、</w:t>
      </w:r>
      <w:r w:rsidRPr="00D13D18">
        <w:t>3</w:t>
      </w:r>
      <w:r w:rsidRPr="00D13D18">
        <w:t>、</w:t>
      </w:r>
      <w:r w:rsidRPr="00D13D18">
        <w:t>4</w:t>
      </w:r>
      <w:r w:rsidRPr="00D13D18">
        <w:t>，最大填</w:t>
      </w:r>
      <w:r w:rsidRPr="00D13D18">
        <w:t>4</w:t>
      </w:r>
      <w:r w:rsidRPr="00D13D18">
        <w:t>．</w:t>
      </w:r>
    </w:p>
    <w:p w:rsidR="00542C23" w:rsidRPr="00D13D18" w:rsidRDefault="00D13D18" w:rsidP="00D13D18">
      <w:pPr>
        <w:spacing w:after="0" w:line="360" w:lineRule="auto"/>
      </w:pPr>
      <w:r w:rsidRPr="00D13D18">
        <w:t>故选：</w:t>
      </w:r>
      <w:r w:rsidRPr="00D13D18">
        <w:t>A</w:t>
      </w:r>
      <w:r w:rsidRPr="00D13D18">
        <w:t>．</w:t>
      </w:r>
    </w:p>
    <w:p w:rsidR="00542C23" w:rsidRPr="00D13D18" w:rsidRDefault="00D13D18" w:rsidP="00D13D18">
      <w:pPr>
        <w:spacing w:after="0" w:line="360" w:lineRule="auto"/>
      </w:pPr>
      <w:r w:rsidRPr="00D13D18">
        <w:t>【分析】这道题考查的是整数乘法，解答此题要运用整数乘法的计算法则。</w:t>
      </w:r>
    </w:p>
    <w:p w:rsidR="00542C23" w:rsidRPr="00D13D18" w:rsidRDefault="00D13D18" w:rsidP="00D13D18">
      <w:pPr>
        <w:spacing w:line="360" w:lineRule="auto"/>
      </w:pPr>
      <w:r w:rsidRPr="00D13D18">
        <w:t>二、判断题</w:t>
      </w:r>
    </w:p>
    <w:p w:rsidR="00542C23" w:rsidRPr="00D13D18" w:rsidRDefault="00D13D18" w:rsidP="00D13D18">
      <w:pPr>
        <w:spacing w:after="0" w:line="360" w:lineRule="auto"/>
      </w:pPr>
      <w:r w:rsidRPr="00D13D18">
        <w:t>4.</w:t>
      </w:r>
      <w:r w:rsidRPr="00D13D18">
        <w:t>【答案】</w:t>
      </w:r>
      <w:r w:rsidRPr="00D13D18">
        <w:t xml:space="preserve"> </w:t>
      </w:r>
      <w:r w:rsidRPr="00D13D18">
        <w:t>正确</w:t>
      </w:r>
      <w:r w:rsidRPr="00D13D18">
        <w:t xml:space="preserve">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</w:t>
      </w:r>
      <w:r w:rsidRPr="00D13D18">
        <w:t xml:space="preserve"> </w:t>
      </w:r>
      <w:r w:rsidRPr="00D13D18">
        <w:t>因为</w:t>
      </w:r>
      <w:r w:rsidRPr="00D13D18">
        <w:t>1×9=9</w:t>
      </w:r>
      <w:r w:rsidRPr="00D13D18">
        <w:t>，所以</w:t>
      </w:r>
      <w:r w:rsidRPr="00D13D18">
        <w:t>108×9</w:t>
      </w:r>
      <w:r w:rsidRPr="00D13D18">
        <w:t>的积是三位数，原题说法正确。</w:t>
      </w:r>
      <w:r w:rsidRPr="00D13D18">
        <w:br/>
        <w:t xml:space="preserve"> </w:t>
      </w:r>
      <w:r w:rsidRPr="00D13D18">
        <w:t>故答案为：正确。</w:t>
      </w:r>
      <w:r w:rsidRPr="00D13D18">
        <w:br/>
        <w:t xml:space="preserve"> </w:t>
      </w:r>
      <w:r w:rsidRPr="00D13D18">
        <w:t>【分析】</w:t>
      </w:r>
      <w:r w:rsidRPr="00D13D18">
        <w:t xml:space="preserve"> </w:t>
      </w:r>
      <w:r w:rsidRPr="00D13D18">
        <w:t>第二个因数是</w:t>
      </w:r>
      <w:r w:rsidRPr="00D13D18">
        <w:t>9</w:t>
      </w:r>
      <w:r w:rsidRPr="00D13D18">
        <w:t>，第一个因数百位上是</w:t>
      </w:r>
      <w:r w:rsidRPr="00D13D18">
        <w:t>1</w:t>
      </w:r>
      <w:r w:rsidRPr="00D13D18">
        <w:t>，第一个因数百位上的数与</w:t>
      </w:r>
      <w:r w:rsidRPr="00D13D18">
        <w:t>9</w:t>
      </w:r>
      <w:r w:rsidRPr="00D13D18">
        <w:t>的积不会向千位进</w:t>
      </w:r>
      <w:r w:rsidRPr="00D13D18">
        <w:t>1</w:t>
      </w:r>
      <w:r w:rsidRPr="00D13D18">
        <w:t>，积是三位数，</w:t>
      </w:r>
      <w:r w:rsidRPr="00D13D18">
        <w:t xml:space="preserve"> </w:t>
      </w:r>
      <w:r w:rsidRPr="00D13D18">
        <w:t>据此解答。</w:t>
      </w:r>
    </w:p>
    <w:p w:rsidR="00542C23" w:rsidRPr="00D13D18" w:rsidRDefault="00D13D18" w:rsidP="00D13D18">
      <w:pPr>
        <w:spacing w:after="0" w:line="360" w:lineRule="auto"/>
      </w:pPr>
      <w:r w:rsidRPr="00D13D18">
        <w:t>5.</w:t>
      </w:r>
      <w:r w:rsidRPr="00D13D18">
        <w:t>【答案】错误</w:t>
      </w:r>
      <w:r w:rsidRPr="00D13D18">
        <w:t xml:space="preserve">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【解析】【解答】解：</w:t>
      </w:r>
      <w:r w:rsidRPr="00D13D18">
        <w:t>42×2=84</w:t>
      </w:r>
      <w:r w:rsidRPr="00D13D18">
        <w:t>。</w:t>
      </w:r>
      <w:r w:rsidRPr="00D13D18">
        <w:br/>
      </w:r>
      <w:r w:rsidRPr="00D13D18">
        <w:t>故答案为：错误。</w:t>
      </w:r>
    </w:p>
    <w:p w:rsidR="00542C23" w:rsidRPr="00D13D18" w:rsidRDefault="00D13D18" w:rsidP="00D13D18">
      <w:pPr>
        <w:spacing w:after="0" w:line="360" w:lineRule="auto"/>
      </w:pPr>
      <w:r w:rsidRPr="00D13D18">
        <w:t>【分析】两位数乘一位数，用一位数分别去乘两位数的每一位数，首先从个位乘起，乘得的积满几十，就向前一位进几。</w:t>
      </w:r>
    </w:p>
    <w:p w:rsidR="00542C23" w:rsidRPr="00D13D18" w:rsidRDefault="00D13D18" w:rsidP="00D13D18">
      <w:pPr>
        <w:spacing w:after="0" w:line="360" w:lineRule="auto"/>
      </w:pPr>
      <w:r w:rsidRPr="00D13D18">
        <w:t>6.</w:t>
      </w:r>
      <w:r w:rsidRPr="00D13D18">
        <w:t>【答案】</w:t>
      </w:r>
      <w:r w:rsidRPr="00D13D18">
        <w:t xml:space="preserve"> </w:t>
      </w:r>
      <w:r w:rsidRPr="00D13D18">
        <w:t>错误</w:t>
      </w:r>
      <w:r w:rsidRPr="00D13D18">
        <w:t xml:space="preserve">   </w:t>
      </w:r>
    </w:p>
    <w:p w:rsidR="00542C23" w:rsidRPr="00D13D18" w:rsidRDefault="00D13D18" w:rsidP="00D13D18">
      <w:pPr>
        <w:spacing w:after="0" w:line="360" w:lineRule="auto"/>
      </w:pPr>
      <w:r w:rsidRPr="00D13D18">
        <w:lastRenderedPageBreak/>
        <w:t>【解析】【解答】解：一个三位数乘一位数，积不一定是三位数。原题说法错误。</w:t>
      </w:r>
      <w:r w:rsidRPr="00D13D18">
        <w:br/>
        <w:t xml:space="preserve"> </w:t>
      </w:r>
      <w:r w:rsidRPr="00D13D18">
        <w:t>故答案为：错误。</w:t>
      </w:r>
      <w:r w:rsidRPr="00D13D18">
        <w:br/>
        <w:t xml:space="preserve"> </w:t>
      </w:r>
      <w:r w:rsidRPr="00D13D18">
        <w:t>【分析】一个三位数乘一位数，积可能是三位数，也可能是四位数。</w:t>
      </w:r>
    </w:p>
    <w:p w:rsidR="00542C23" w:rsidRPr="00D13D18" w:rsidRDefault="00D13D18" w:rsidP="00D13D18">
      <w:pPr>
        <w:spacing w:line="360" w:lineRule="auto"/>
      </w:pPr>
      <w:r w:rsidRPr="00D13D18">
        <w:t>三、填空题</w:t>
      </w:r>
    </w:p>
    <w:p w:rsidR="00542C23" w:rsidRPr="00D13D18" w:rsidRDefault="00D13D18" w:rsidP="00D13D18">
      <w:pPr>
        <w:spacing w:after="0" w:line="360" w:lineRule="auto"/>
      </w:pPr>
      <w:r w:rsidRPr="00D13D18">
        <w:t>7.</w:t>
      </w:r>
      <w:r w:rsidRPr="00D13D18">
        <w:t>【答案】</w:t>
      </w:r>
      <w:r w:rsidRPr="00D13D18">
        <w:t xml:space="preserve"> </w:t>
      </w:r>
      <w:r w:rsidRPr="00D13D18">
        <w:t>（</w:t>
      </w:r>
      <w:r w:rsidRPr="00D13D18">
        <w:t>1</w:t>
      </w:r>
      <w:r w:rsidRPr="00D13D18">
        <w:t>）</w:t>
      </w:r>
      <w:r w:rsidRPr="00D13D18">
        <w:t>48</w:t>
      </w:r>
      <w:r w:rsidRPr="00D13D18">
        <w:br/>
      </w:r>
      <w:r w:rsidRPr="00D13D18">
        <w:t>（</w:t>
      </w:r>
      <w:r w:rsidRPr="00D13D18">
        <w:t>2</w:t>
      </w:r>
      <w:r w:rsidRPr="00D13D18">
        <w:t>）</w:t>
      </w:r>
      <w:r w:rsidRPr="00D13D18">
        <w:t>68</w:t>
      </w:r>
      <w:r w:rsidRPr="00D13D18">
        <w:br/>
      </w:r>
      <w:r w:rsidRPr="00D13D18">
        <w:t>（</w:t>
      </w:r>
      <w:r w:rsidRPr="00D13D18">
        <w:t>3</w:t>
      </w:r>
      <w:r w:rsidRPr="00D13D18">
        <w:t>）</w:t>
      </w:r>
      <w:r w:rsidRPr="00D13D18">
        <w:t>100</w:t>
      </w:r>
      <w:r w:rsidRPr="00D13D18">
        <w:br/>
      </w:r>
      <w:r w:rsidRPr="00D13D18">
        <w:t>（</w:t>
      </w:r>
      <w:r w:rsidRPr="00D13D18">
        <w:t>4</w:t>
      </w:r>
      <w:r w:rsidRPr="00D13D18">
        <w:t>）</w:t>
      </w:r>
      <w:r w:rsidRPr="00D13D18">
        <w:t>144</w:t>
      </w:r>
      <w:r w:rsidRPr="00D13D18">
        <w:br/>
      </w:r>
      <w:r w:rsidRPr="00D13D18">
        <w:t>（</w:t>
      </w:r>
      <w:r w:rsidRPr="00D13D18">
        <w:t>5</w:t>
      </w:r>
      <w:r w:rsidRPr="00D13D18">
        <w:t>）</w:t>
      </w:r>
      <w:r w:rsidRPr="00D13D18">
        <w:t>40</w:t>
      </w:r>
      <w:r w:rsidRPr="00D13D18">
        <w:br/>
      </w:r>
      <w:r w:rsidRPr="00D13D18">
        <w:t>（</w:t>
      </w:r>
      <w:r w:rsidRPr="00D13D18">
        <w:t>6</w:t>
      </w:r>
      <w:r w:rsidRPr="00D13D18">
        <w:t>）</w:t>
      </w:r>
      <w:r w:rsidRPr="00D13D18">
        <w:t>40</w:t>
      </w:r>
      <w:r w:rsidRPr="00D13D18">
        <w:br/>
      </w:r>
      <w:r w:rsidRPr="00D13D18">
        <w:t>（</w:t>
      </w:r>
      <w:r w:rsidRPr="00D13D18">
        <w:t>7</w:t>
      </w:r>
      <w:r w:rsidRPr="00D13D18">
        <w:t>）</w:t>
      </w:r>
      <w:r w:rsidRPr="00D13D18">
        <w:t>40</w:t>
      </w:r>
      <w:r w:rsidRPr="00D13D18">
        <w:br/>
      </w:r>
      <w:r w:rsidRPr="00D13D18">
        <w:t>（</w:t>
      </w:r>
      <w:r w:rsidRPr="00D13D18">
        <w:t>8</w:t>
      </w:r>
      <w:r w:rsidRPr="00D13D18">
        <w:t>）</w:t>
      </w:r>
      <w:r w:rsidRPr="00D13D18">
        <w:t>80</w:t>
      </w:r>
      <w:r w:rsidRPr="00D13D18">
        <w:br/>
      </w:r>
      <w:r w:rsidRPr="00D13D18">
        <w:t>（</w:t>
      </w:r>
      <w:r w:rsidRPr="00D13D18">
        <w:t>9</w:t>
      </w:r>
      <w:r w:rsidRPr="00D13D18">
        <w:t>）</w:t>
      </w:r>
      <w:r w:rsidRPr="00D13D18">
        <w:t>90</w:t>
      </w:r>
      <w:r w:rsidRPr="00D13D18">
        <w:br/>
      </w:r>
      <w:r w:rsidRPr="00D13D18">
        <w:t>（</w:t>
      </w:r>
      <w:r w:rsidRPr="00D13D18">
        <w:t>10</w:t>
      </w:r>
      <w:r w:rsidRPr="00D13D18">
        <w:t>）</w:t>
      </w:r>
      <w:r w:rsidRPr="00D13D18">
        <w:t xml:space="preserve">90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【解析】【解答】解：（</w:t>
      </w:r>
      <w:r w:rsidRPr="00D13D18">
        <w:t>1</w:t>
      </w:r>
      <w:r w:rsidRPr="00D13D18">
        <w:t>）</w:t>
      </w:r>
      <w:r w:rsidRPr="00D13D18">
        <w:t>12×4=48</w:t>
      </w:r>
      <w:r w:rsidRPr="00D13D18">
        <w:t>；（</w:t>
      </w:r>
      <w:r w:rsidRPr="00D13D18">
        <w:t>2</w:t>
      </w:r>
      <w:r w:rsidRPr="00D13D18">
        <w:t>）</w:t>
      </w:r>
      <w:r w:rsidRPr="00D13D18">
        <w:t>17×4=68</w:t>
      </w:r>
      <w:r w:rsidRPr="00D13D18">
        <w:t>；（</w:t>
      </w:r>
      <w:r w:rsidRPr="00D13D18">
        <w:t>3</w:t>
      </w:r>
      <w:r w:rsidRPr="00D13D18">
        <w:t>）</w:t>
      </w:r>
      <w:r w:rsidRPr="00D13D18">
        <w:t>10×10=100</w:t>
      </w:r>
      <w:r w:rsidRPr="00D13D18">
        <w:t>；（</w:t>
      </w:r>
      <w:r w:rsidRPr="00D13D18">
        <w:t>4</w:t>
      </w:r>
      <w:r w:rsidRPr="00D13D18">
        <w:t>）</w:t>
      </w:r>
      <w:r w:rsidRPr="00D13D18">
        <w:t>12×12=144</w:t>
      </w:r>
      <w:r w:rsidRPr="00D13D18">
        <w:t>；（</w:t>
      </w:r>
      <w:r w:rsidRPr="00D13D18">
        <w:t>5</w:t>
      </w:r>
      <w:r w:rsidRPr="00D13D18">
        <w:t>）</w:t>
      </w:r>
      <w:r w:rsidRPr="00D13D18">
        <w:t>15</w:t>
      </w:r>
      <w:r w:rsidRPr="00D13D18">
        <w:t>＋</w:t>
      </w:r>
      <w:r w:rsidRPr="00D13D18">
        <w:t>5</w:t>
      </w:r>
      <w:r w:rsidRPr="00D13D18">
        <w:t>＋</w:t>
      </w:r>
      <w:r w:rsidRPr="00D13D18">
        <w:t>15</w:t>
      </w:r>
      <w:r w:rsidRPr="00D13D18">
        <w:t>＋</w:t>
      </w:r>
      <w:r w:rsidRPr="00D13D18">
        <w:t>5=40</w:t>
      </w:r>
      <w:r w:rsidRPr="00D13D18">
        <w:t>；（</w:t>
      </w:r>
      <w:r w:rsidRPr="00D13D18">
        <w:t>6</w:t>
      </w:r>
      <w:r w:rsidRPr="00D13D18">
        <w:t>）</w:t>
      </w:r>
      <w:r w:rsidRPr="00D13D18">
        <w:t>15×2</w:t>
      </w:r>
      <w:r w:rsidRPr="00D13D18">
        <w:t>＋</w:t>
      </w:r>
      <w:r w:rsidRPr="00D13D18">
        <w:t>5×2=40</w:t>
      </w:r>
      <w:r w:rsidRPr="00D13D18">
        <w:t>；</w:t>
      </w:r>
      <w:r w:rsidRPr="00D13D18">
        <w:br/>
        <w:t xml:space="preserve"> </w:t>
      </w:r>
      <w:r w:rsidRPr="00D13D18">
        <w:t>（</w:t>
      </w:r>
      <w:r w:rsidRPr="00D13D18">
        <w:t>7</w:t>
      </w:r>
      <w:r w:rsidRPr="00D13D18">
        <w:t>）</w:t>
      </w:r>
      <w:r w:rsidRPr="00D13D18">
        <w:t>(15</w:t>
      </w:r>
      <w:r w:rsidRPr="00D13D18">
        <w:t>＋</w:t>
      </w:r>
      <w:r w:rsidRPr="00D13D18">
        <w:t>5)×2=40</w:t>
      </w:r>
      <w:r w:rsidRPr="00D13D18">
        <w:t>（</w:t>
      </w:r>
      <w:r w:rsidRPr="00D13D18">
        <w:t>8</w:t>
      </w:r>
      <w:r w:rsidRPr="00D13D18">
        <w:t>）</w:t>
      </w:r>
      <w:r w:rsidRPr="00D13D18">
        <w:t>16×5=80</w:t>
      </w:r>
      <w:r w:rsidRPr="00D13D18">
        <w:t>；（</w:t>
      </w:r>
      <w:r w:rsidRPr="00D13D18">
        <w:t>9</w:t>
      </w:r>
      <w:r w:rsidRPr="00D13D18">
        <w:t>）</w:t>
      </w:r>
      <w:r w:rsidRPr="00D13D18">
        <w:t>15×6=90</w:t>
      </w:r>
      <w:r w:rsidRPr="00D13D18">
        <w:t>；（</w:t>
      </w:r>
      <w:r w:rsidRPr="00D13D18">
        <w:t>10</w:t>
      </w:r>
      <w:r w:rsidRPr="00D13D18">
        <w:t>）</w:t>
      </w:r>
      <w:r w:rsidRPr="00D13D18">
        <w:t>18×5=90</w:t>
      </w:r>
      <w:r w:rsidRPr="00D13D18">
        <w:t>。</w:t>
      </w:r>
      <w:r w:rsidRPr="00D13D18">
        <w:br/>
        <w:t xml:space="preserve"> </w:t>
      </w:r>
      <w:r w:rsidRPr="00D13D18">
        <w:t>故答案为：（</w:t>
      </w:r>
      <w:r w:rsidRPr="00D13D18">
        <w:t>1</w:t>
      </w:r>
      <w:r w:rsidRPr="00D13D18">
        <w:t>）</w:t>
      </w:r>
      <w:r w:rsidRPr="00D13D18">
        <w:t>48</w:t>
      </w:r>
      <w:r w:rsidRPr="00D13D18">
        <w:t>；（</w:t>
      </w:r>
      <w:r w:rsidRPr="00D13D18">
        <w:t>2</w:t>
      </w:r>
      <w:r w:rsidRPr="00D13D18">
        <w:t>）</w:t>
      </w:r>
      <w:r w:rsidRPr="00D13D18">
        <w:t>68</w:t>
      </w:r>
      <w:r w:rsidRPr="00D13D18">
        <w:t>；（</w:t>
      </w:r>
      <w:r w:rsidRPr="00D13D18">
        <w:t>3</w:t>
      </w:r>
      <w:r w:rsidRPr="00D13D18">
        <w:t>）</w:t>
      </w:r>
      <w:r w:rsidRPr="00D13D18">
        <w:t>100</w:t>
      </w:r>
      <w:r w:rsidRPr="00D13D18">
        <w:t>；（</w:t>
      </w:r>
      <w:r w:rsidRPr="00D13D18">
        <w:t>4</w:t>
      </w:r>
      <w:r w:rsidRPr="00D13D18">
        <w:t>）</w:t>
      </w:r>
      <w:r w:rsidRPr="00D13D18">
        <w:t>144</w:t>
      </w:r>
      <w:r w:rsidRPr="00D13D18">
        <w:t>；（</w:t>
      </w:r>
      <w:r w:rsidRPr="00D13D18">
        <w:t>5</w:t>
      </w:r>
      <w:r w:rsidRPr="00D13D18">
        <w:t>）</w:t>
      </w:r>
      <w:r w:rsidRPr="00D13D18">
        <w:t>40</w:t>
      </w:r>
      <w:r w:rsidRPr="00D13D18">
        <w:t>；（</w:t>
      </w:r>
      <w:r w:rsidRPr="00D13D18">
        <w:t>6</w:t>
      </w:r>
      <w:r w:rsidRPr="00D13D18">
        <w:t>）</w:t>
      </w:r>
      <w:r w:rsidRPr="00D13D18">
        <w:t>40</w:t>
      </w:r>
      <w:r w:rsidRPr="00D13D18">
        <w:t>；（</w:t>
      </w:r>
      <w:r w:rsidRPr="00D13D18">
        <w:t>7</w:t>
      </w:r>
      <w:r w:rsidRPr="00D13D18">
        <w:t>）</w:t>
      </w:r>
      <w:r w:rsidRPr="00D13D18">
        <w:t>40</w:t>
      </w:r>
      <w:r w:rsidRPr="00D13D18">
        <w:t>（</w:t>
      </w:r>
      <w:r w:rsidRPr="00D13D18">
        <w:t>8</w:t>
      </w:r>
      <w:r w:rsidRPr="00D13D18">
        <w:t>）</w:t>
      </w:r>
      <w:r w:rsidRPr="00D13D18">
        <w:t>80</w:t>
      </w:r>
      <w:r w:rsidRPr="00D13D18">
        <w:t>；（</w:t>
      </w:r>
      <w:r w:rsidRPr="00D13D18">
        <w:t>9</w:t>
      </w:r>
      <w:r w:rsidRPr="00D13D18">
        <w:t>）</w:t>
      </w:r>
      <w:r w:rsidRPr="00D13D18">
        <w:t>90</w:t>
      </w:r>
      <w:r w:rsidRPr="00D13D18">
        <w:t>；（</w:t>
      </w:r>
      <w:r w:rsidRPr="00D13D18">
        <w:t>10</w:t>
      </w:r>
      <w:r w:rsidRPr="00D13D18">
        <w:t>）</w:t>
      </w:r>
      <w:r w:rsidRPr="00D13D18">
        <w:t>90</w:t>
      </w:r>
      <w:r w:rsidRPr="00D13D18">
        <w:t>。</w:t>
      </w:r>
      <w:r w:rsidRPr="00D13D18"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【分析】（</w:t>
      </w:r>
      <w:r w:rsidRPr="00D13D18">
        <w:t>1</w:t>
      </w:r>
      <w:r w:rsidRPr="00D13D18">
        <w:t>）（</w:t>
      </w:r>
      <w:r w:rsidRPr="00D13D18">
        <w:t>2</w:t>
      </w:r>
      <w:r w:rsidRPr="00D13D18">
        <w:t>）（</w:t>
      </w:r>
      <w:r w:rsidRPr="00D13D18">
        <w:t>4</w:t>
      </w:r>
      <w:r w:rsidRPr="00D13D18">
        <w:t>）（</w:t>
      </w:r>
      <w:r w:rsidRPr="00D13D18">
        <w:t>7</w:t>
      </w:r>
      <w:r w:rsidRPr="00D13D18">
        <w:t>）（</w:t>
      </w:r>
      <w:r w:rsidRPr="00D13D18">
        <w:t>8</w:t>
      </w:r>
      <w:r w:rsidRPr="00D13D18">
        <w:t>）（</w:t>
      </w:r>
      <w:r w:rsidRPr="00D13D18">
        <w:t>9</w:t>
      </w:r>
      <w:r w:rsidRPr="00D13D18">
        <w:t>）（</w:t>
      </w:r>
      <w:r w:rsidRPr="00D13D18">
        <w:t>10</w:t>
      </w:r>
      <w:r w:rsidRPr="00D13D18">
        <w:t>）小题把十几的数看作</w:t>
      </w:r>
      <w:r w:rsidRPr="00D13D18">
        <w:t>10+</w:t>
      </w:r>
      <w:r w:rsidRPr="00D13D18">
        <w:t>几，根据乘法分配律：两个数的和与一个数相乘，可以先把它们分别与这个数相乘，再相加；口算简便；（</w:t>
      </w:r>
      <w:r w:rsidRPr="00D13D18">
        <w:t>6</w:t>
      </w:r>
      <w:r w:rsidRPr="00D13D18">
        <w:t>）逆用乘法分配律口算简便，（</w:t>
      </w:r>
      <w:r w:rsidRPr="00D13D18">
        <w:t>5</w:t>
      </w:r>
      <w:r w:rsidRPr="00D13D18">
        <w:t>）运用加法结合律口算简便。</w:t>
      </w:r>
    </w:p>
    <w:p w:rsidR="00542C23" w:rsidRPr="00D13D18" w:rsidRDefault="00D13D18" w:rsidP="00D13D18">
      <w:pPr>
        <w:spacing w:after="0" w:line="360" w:lineRule="auto"/>
      </w:pPr>
      <w:r w:rsidRPr="00D13D18">
        <w:t>8.</w:t>
      </w:r>
      <w:r w:rsidRPr="00D13D18">
        <w:t>【答案】</w:t>
      </w:r>
      <w:r w:rsidRPr="00D13D18">
        <w:t xml:space="preserve"> 48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【解析】【解答】解：三</w:t>
      </w:r>
      <w:r w:rsidRPr="00D13D18">
        <w:t>(1)</w:t>
      </w:r>
      <w:r w:rsidRPr="00D13D18">
        <w:t>班一共有</w:t>
      </w:r>
      <w:r w:rsidRPr="00D13D18">
        <w:t>12×4=48</w:t>
      </w:r>
      <w:r w:rsidRPr="00D13D18">
        <w:t>人。</w:t>
      </w:r>
      <w:r w:rsidRPr="00D13D18">
        <w:br/>
        <w:t xml:space="preserve"> </w:t>
      </w:r>
      <w:r w:rsidRPr="00D13D18">
        <w:t>故答案为：</w:t>
      </w:r>
      <w:r w:rsidRPr="00D13D18">
        <w:t>48</w:t>
      </w:r>
      <w:r w:rsidRPr="00D13D18">
        <w:t>。</w:t>
      </w:r>
      <w:r w:rsidRPr="00D13D18"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【分析】三</w:t>
      </w:r>
      <w:r w:rsidRPr="00D13D18">
        <w:t>(1)</w:t>
      </w:r>
      <w:r w:rsidRPr="00D13D18">
        <w:t>班的总数</w:t>
      </w:r>
      <w:r w:rsidRPr="00D13D18">
        <w:t>=</w:t>
      </w:r>
      <w:r w:rsidRPr="00D13D18">
        <w:t>三</w:t>
      </w:r>
      <w:r w:rsidRPr="00D13D18">
        <w:t>(1)</w:t>
      </w:r>
      <w:r w:rsidRPr="00D13D18">
        <w:t>班学生平均分成的组数</w:t>
      </w:r>
      <w:r w:rsidRPr="00D13D18">
        <w:t>×</w:t>
      </w:r>
      <w:r w:rsidRPr="00D13D18">
        <w:t>每组的人数。</w:t>
      </w:r>
    </w:p>
    <w:p w:rsidR="00542C23" w:rsidRPr="00D13D18" w:rsidRDefault="00D13D18" w:rsidP="00D13D18">
      <w:pPr>
        <w:spacing w:after="0" w:line="360" w:lineRule="auto"/>
      </w:pPr>
      <w:r w:rsidRPr="00D13D18">
        <w:t>9.</w:t>
      </w:r>
      <w:r w:rsidRPr="00D13D18">
        <w:t>【答案】</w:t>
      </w:r>
      <w:r w:rsidRPr="00D13D18">
        <w:t xml:space="preserve"> </w:t>
      </w:r>
      <w:r w:rsidRPr="00D13D18">
        <w:t>正确</w:t>
      </w:r>
      <w:r w:rsidRPr="00D13D18">
        <w:t xml:space="preserve">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【解析】【解答】解：计算</w:t>
      </w:r>
      <w:r w:rsidRPr="00D13D18">
        <w:t>13×2=□</w:t>
      </w:r>
      <w:r w:rsidRPr="00D13D18">
        <w:t>时，</w:t>
      </w:r>
      <w:r w:rsidRPr="00D13D18">
        <w:t xml:space="preserve"> </w:t>
      </w:r>
    </w:p>
    <w:p w:rsidR="00542C23" w:rsidRPr="00D13D18" w:rsidRDefault="00D13D18" w:rsidP="00D13D18">
      <w:pPr>
        <w:spacing w:after="0" w:line="360" w:lineRule="auto"/>
      </w:pPr>
      <w:r w:rsidRPr="00D13D18">
        <w:t>可以这样想：把</w:t>
      </w:r>
      <w:r w:rsidRPr="00D13D18">
        <w:t>13</w:t>
      </w:r>
      <w:r w:rsidRPr="00D13D18">
        <w:t>分成</w:t>
      </w:r>
      <w:r w:rsidRPr="00D13D18">
        <w:t>10+3</w:t>
      </w:r>
      <w:r w:rsidRPr="00D13D18">
        <w:t>，先用</w:t>
      </w:r>
      <w:r w:rsidRPr="00D13D18">
        <w:t>10×2=20</w:t>
      </w:r>
      <w:r w:rsidRPr="00D13D18">
        <w:t>，</w:t>
      </w:r>
      <w:r w:rsidRPr="00D13D18">
        <w:t>3×2=6</w:t>
      </w:r>
      <w:r w:rsidRPr="00D13D18">
        <w:t>，再用</w:t>
      </w:r>
      <w:r w:rsidRPr="00D13D18">
        <w:t>20+6=26</w:t>
      </w:r>
      <w:r w:rsidRPr="00D13D18">
        <w:t>．</w:t>
      </w:r>
    </w:p>
    <w:p w:rsidR="00542C23" w:rsidRPr="00D13D18" w:rsidRDefault="00D13D18" w:rsidP="00D13D18">
      <w:pPr>
        <w:spacing w:after="0" w:line="360" w:lineRule="auto"/>
      </w:pPr>
      <w:r w:rsidRPr="00D13D18">
        <w:t>故答案为：正确．</w:t>
      </w:r>
    </w:p>
    <w:p w:rsidR="00542C23" w:rsidRPr="00D13D18" w:rsidRDefault="00D13D18" w:rsidP="00D13D18">
      <w:pPr>
        <w:spacing w:after="0" w:line="360" w:lineRule="auto"/>
      </w:pPr>
      <w:r w:rsidRPr="00D13D18">
        <w:lastRenderedPageBreak/>
        <w:t>【分析】两位数乘一位数的口算方法：把两位数分成整十数和一位数，分别用分成的整十数和一位数去乘一位数，再把两个积相加得解；据此判断．</w:t>
      </w:r>
    </w:p>
    <w:p w:rsidR="00542C23" w:rsidRPr="00D13D18" w:rsidRDefault="00D13D18" w:rsidP="00D13D18">
      <w:pPr>
        <w:spacing w:line="360" w:lineRule="auto"/>
      </w:pPr>
      <w:r w:rsidRPr="00D13D18">
        <w:t>四、解答题</w:t>
      </w:r>
    </w:p>
    <w:p w:rsidR="00542C23" w:rsidRPr="00D13D18" w:rsidRDefault="00D13D18" w:rsidP="00D13D18">
      <w:pPr>
        <w:spacing w:after="0" w:line="360" w:lineRule="auto"/>
      </w:pPr>
      <w:r w:rsidRPr="00D13D18">
        <w:t>10.</w:t>
      </w:r>
      <w:r w:rsidRPr="00D13D18">
        <w:t>【答案】解：</w:t>
      </w:r>
      <w:r w:rsidRPr="00D13D18">
        <w:t>23×2=46(</w:t>
      </w:r>
      <w:r w:rsidRPr="00D13D18">
        <w:t>棵</w:t>
      </w:r>
      <w:r w:rsidRPr="00D13D18">
        <w:t>)</w:t>
      </w:r>
      <w:r w:rsidRPr="00D13D18">
        <w:br/>
      </w:r>
      <w:r w:rsidRPr="00D13D18">
        <w:t>答：两边一共要种</w:t>
      </w:r>
      <w:r w:rsidRPr="00D13D18">
        <w:t>46</w:t>
      </w:r>
      <w:r w:rsidRPr="00D13D18">
        <w:t>棵。</w:t>
      </w:r>
      <w:r w:rsidRPr="00D13D18">
        <w:br/>
        <w:t xml:space="preserve">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【解析】【分析】用一边种的棵数乘</w:t>
      </w:r>
      <w:r w:rsidRPr="00D13D18">
        <w:t>2</w:t>
      </w:r>
      <w:r w:rsidRPr="00D13D18">
        <w:t>即可求出两边一共种的棵数。</w:t>
      </w:r>
    </w:p>
    <w:p w:rsidR="00542C23" w:rsidRPr="00D13D18" w:rsidRDefault="00D13D18" w:rsidP="00D13D18">
      <w:pPr>
        <w:spacing w:after="0" w:line="360" w:lineRule="auto"/>
      </w:pPr>
      <w:r w:rsidRPr="00D13D18">
        <w:t>11.</w:t>
      </w:r>
      <w:r w:rsidRPr="00D13D18">
        <w:t>【答案】</w:t>
      </w:r>
      <w:r w:rsidRPr="00D13D18">
        <w:t xml:space="preserve"> </w:t>
      </w:r>
      <w:r w:rsidRPr="00D13D18">
        <w:t>解：</w:t>
      </w:r>
      <w:r w:rsidRPr="00D13D18">
        <w:t>13×3=39(</w:t>
      </w:r>
      <w:r w:rsidRPr="00D13D18">
        <w:t>只</w:t>
      </w:r>
      <w:r w:rsidRPr="00D13D18">
        <w:t>)</w:t>
      </w:r>
      <w:r w:rsidRPr="00D13D18">
        <w:br/>
      </w:r>
      <w:r w:rsidRPr="00D13D18">
        <w:t>答：鸡有</w:t>
      </w:r>
      <w:r w:rsidRPr="00D13D18">
        <w:t>39</w:t>
      </w:r>
      <w:r w:rsidRPr="00D13D18">
        <w:t>只。</w:t>
      </w:r>
      <w:r w:rsidRPr="00D13D18">
        <w:t xml:space="preserve"> 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【解析】【分析】求一个数的几倍是多少，用乘法计算，由此用鸭子的只数乘</w:t>
      </w:r>
      <w:r w:rsidRPr="00D13D18">
        <w:t>3</w:t>
      </w:r>
      <w:r w:rsidRPr="00D13D18">
        <w:t>即可求出鸡的只数。</w:t>
      </w:r>
    </w:p>
    <w:p w:rsidR="00542C23" w:rsidRPr="00D13D18" w:rsidRDefault="00D13D18" w:rsidP="00D13D18">
      <w:pPr>
        <w:spacing w:line="360" w:lineRule="auto"/>
      </w:pPr>
      <w:r w:rsidRPr="00D13D18">
        <w:t>五、综合题</w:t>
      </w:r>
    </w:p>
    <w:p w:rsidR="00542C23" w:rsidRPr="00D13D18" w:rsidRDefault="00D13D18" w:rsidP="00D13D18">
      <w:pPr>
        <w:spacing w:after="0" w:line="360" w:lineRule="auto"/>
      </w:pPr>
      <w:r w:rsidRPr="00D13D18">
        <w:t>12.</w:t>
      </w:r>
      <w:r w:rsidRPr="00D13D18">
        <w:t>【答案】</w:t>
      </w:r>
      <w:r w:rsidRPr="00D13D18">
        <w:t xml:space="preserve"> </w:t>
      </w:r>
      <w:r w:rsidRPr="00D13D18">
        <w:t>（</w:t>
      </w:r>
      <w:r w:rsidRPr="00D13D18">
        <w:t>1</w:t>
      </w:r>
      <w:r w:rsidRPr="00D13D18">
        <w:t>）</w:t>
      </w:r>
      <w:r w:rsidRPr="00D13D18">
        <w:t>113+84=197(</w:t>
      </w:r>
      <w:r w:rsidRPr="00D13D18">
        <w:t>本</w:t>
      </w:r>
      <w:r w:rsidRPr="00D13D18">
        <w:t xml:space="preserve">)  </w:t>
      </w:r>
    </w:p>
    <w:p w:rsidR="00D13D18" w:rsidRPr="00D13D18" w:rsidRDefault="00D13D18" w:rsidP="00D13D18">
      <w:pPr>
        <w:spacing w:after="0" w:line="360" w:lineRule="auto"/>
      </w:pPr>
      <w:r w:rsidRPr="00D13D18">
        <w:t>答</w:t>
      </w:r>
      <w:r w:rsidRPr="00D13D18">
        <w:t>:</w:t>
      </w:r>
      <w:r w:rsidRPr="00D13D18">
        <w:t>英语本卖出了</w:t>
      </w:r>
      <w:r w:rsidRPr="00D13D18">
        <w:t>197</w:t>
      </w:r>
      <w:r w:rsidRPr="00D13D18">
        <w:t>本。</w:t>
      </w:r>
      <w:r w:rsidRPr="00D13D18">
        <w:t xml:space="preserve">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2</w:t>
      </w:r>
      <w:r w:rsidRPr="00D13D18">
        <w:t>）</w:t>
      </w:r>
      <w:r w:rsidRPr="00D13D18">
        <w:t>113×2=226(</w:t>
      </w:r>
      <w:r w:rsidRPr="00D13D18">
        <w:t>本</w:t>
      </w:r>
      <w:r w:rsidRPr="00D13D18">
        <w:t xml:space="preserve">)  </w:t>
      </w:r>
    </w:p>
    <w:p w:rsidR="00D13D18" w:rsidRPr="00D13D18" w:rsidRDefault="00D13D18" w:rsidP="00D13D18">
      <w:pPr>
        <w:spacing w:after="0" w:line="360" w:lineRule="auto"/>
      </w:pPr>
      <w:r w:rsidRPr="00D13D18">
        <w:t>答</w:t>
      </w:r>
      <w:r w:rsidRPr="00D13D18">
        <w:t>:</w:t>
      </w:r>
      <w:r w:rsidRPr="00D13D18">
        <w:t>卖出了</w:t>
      </w:r>
      <w:r w:rsidRPr="00D13D18">
        <w:t>226</w:t>
      </w:r>
      <w:r w:rsidRPr="00D13D18">
        <w:t>本数学本。</w:t>
      </w:r>
      <w:r w:rsidRPr="00D13D18">
        <w:t xml:space="preserve">  </w:t>
      </w:r>
    </w:p>
    <w:p w:rsidR="00542C23" w:rsidRPr="00D13D18" w:rsidRDefault="00D13D18" w:rsidP="00D13D18">
      <w:pPr>
        <w:spacing w:after="0" w:line="360" w:lineRule="auto"/>
      </w:pPr>
      <w:r w:rsidRPr="00D13D18">
        <w:t>（</w:t>
      </w:r>
      <w:r w:rsidRPr="00D13D18">
        <w:t>3</w:t>
      </w:r>
      <w:r w:rsidRPr="00D13D18">
        <w:t>）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48"/>
        <w:gridCol w:w="883"/>
        <w:gridCol w:w="883"/>
        <w:gridCol w:w="883"/>
        <w:gridCol w:w="883"/>
      </w:tblGrid>
      <w:tr w:rsidR="00542C23" w:rsidRPr="00D13D18">
        <w:trPr>
          <w:trHeight w:val="30"/>
        </w:trPr>
        <w:tc>
          <w:tcPr>
            <w:tcW w:w="8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品种</w:t>
            </w:r>
            <w:r w:rsidRPr="00D13D18">
              <w:t xml:space="preserve">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合计</w:t>
            </w:r>
            <w:r w:rsidRPr="00D13D18">
              <w:t xml:space="preserve">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数学本</w:t>
            </w:r>
            <w:r w:rsidRPr="00D13D18">
              <w:t xml:space="preserve">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作文本</w:t>
            </w:r>
            <w:r w:rsidRPr="00D13D18">
              <w:t xml:space="preserve">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英语本</w:t>
            </w:r>
            <w:r w:rsidRPr="00D13D18">
              <w:t xml:space="preserve">   </w:t>
            </w:r>
          </w:p>
        </w:tc>
      </w:tr>
      <w:tr w:rsidR="00542C23" w:rsidRPr="00D13D18">
        <w:trPr>
          <w:trHeight w:val="30"/>
        </w:trPr>
        <w:tc>
          <w:tcPr>
            <w:tcW w:w="8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>数量</w:t>
            </w:r>
            <w:r w:rsidRPr="00D13D18">
              <w:t xml:space="preserve">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 xml:space="preserve">536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 xml:space="preserve">226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 xml:space="preserve">113   </w:t>
            </w:r>
          </w:p>
        </w:tc>
        <w:tc>
          <w:tcPr>
            <w:tcW w:w="8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42C23" w:rsidRPr="00D13D18" w:rsidRDefault="00D13D18" w:rsidP="00D13D18">
            <w:pPr>
              <w:spacing w:after="0" w:line="360" w:lineRule="auto"/>
              <w:jc w:val="center"/>
            </w:pPr>
            <w:r w:rsidRPr="00D13D18">
              <w:t xml:space="preserve">197   </w:t>
            </w:r>
          </w:p>
        </w:tc>
      </w:tr>
    </w:tbl>
    <w:p w:rsidR="00542C23" w:rsidRPr="00D13D18" w:rsidRDefault="00D13D18" w:rsidP="00D13D18">
      <w:pPr>
        <w:spacing w:after="0" w:line="360" w:lineRule="auto"/>
      </w:pPr>
      <w:r w:rsidRPr="00D13D18">
        <w:t>【解析】【分析】（</w:t>
      </w:r>
      <w:r w:rsidRPr="00D13D18">
        <w:t>1</w:t>
      </w:r>
      <w:r w:rsidRPr="00D13D18">
        <w:t>）用作文本数加上比作文本多的本数即可求出卖出英语的本数；</w:t>
      </w:r>
      <w:r w:rsidRPr="00D13D18">
        <w:br/>
        <w:t xml:space="preserve"> </w:t>
      </w:r>
      <w:r w:rsidRPr="00D13D18">
        <w:t>（</w:t>
      </w:r>
      <w:r w:rsidRPr="00D13D18">
        <w:t>2</w:t>
      </w:r>
      <w:r w:rsidRPr="00D13D18">
        <w:t>）用卖出作文本的人数乘</w:t>
      </w:r>
      <w:r w:rsidRPr="00D13D18">
        <w:t>2</w:t>
      </w:r>
      <w:r w:rsidRPr="00D13D18">
        <w:t>即可求出卖出数学本的人数；</w:t>
      </w:r>
      <w:r w:rsidRPr="00D13D18">
        <w:br/>
        <w:t xml:space="preserve"> </w:t>
      </w:r>
      <w:r w:rsidRPr="00D13D18">
        <w:t>（</w:t>
      </w:r>
      <w:r w:rsidRPr="00D13D18">
        <w:t>3</w:t>
      </w:r>
      <w:r w:rsidRPr="00D13D18">
        <w:t>）把三种本的本数相加求出合计数，然后分别填入表格中相应的位置即可。</w:t>
      </w:r>
    </w:p>
    <w:p w:rsidR="00542C23" w:rsidRPr="00D13D18" w:rsidRDefault="00D13D18" w:rsidP="00D13D18">
      <w:pPr>
        <w:spacing w:line="360" w:lineRule="auto"/>
      </w:pPr>
      <w:r w:rsidRPr="00D13D18">
        <w:t>六、应用题</w:t>
      </w:r>
    </w:p>
    <w:p w:rsidR="00542C23" w:rsidRPr="00D13D18" w:rsidRDefault="00D13D18" w:rsidP="00D13D18">
      <w:pPr>
        <w:spacing w:after="0" w:line="360" w:lineRule="auto"/>
      </w:pPr>
      <w:r w:rsidRPr="00D13D18">
        <w:t>13.</w:t>
      </w:r>
      <w:r w:rsidRPr="00D13D18">
        <w:t>【答案】解：</w:t>
      </w:r>
      <w:r w:rsidRPr="00D13D18">
        <w:t>23×3=69</w:t>
      </w:r>
      <w:r w:rsidRPr="00D13D18">
        <w:t>（条）</w:t>
      </w:r>
      <w:r w:rsidRPr="00D13D18">
        <w:br/>
        <w:t>69+23=92</w:t>
      </w:r>
      <w:r w:rsidRPr="00D13D18">
        <w:t>（条）</w:t>
      </w:r>
      <w:r w:rsidRPr="00D13D18">
        <w:br/>
      </w:r>
      <w:r w:rsidRPr="00D13D18">
        <w:t>答：一共有</w:t>
      </w:r>
      <w:r w:rsidRPr="00D13D18">
        <w:t>92</w:t>
      </w:r>
      <w:r w:rsidRPr="00D13D18">
        <w:t>条鱼。</w:t>
      </w:r>
      <w:r w:rsidRPr="00D13D18">
        <w:t xml:space="preserve">  </w:t>
      </w:r>
    </w:p>
    <w:p w:rsidR="00542C23" w:rsidRPr="00D13D18" w:rsidRDefault="00D13D18" w:rsidP="00D13D18">
      <w:pPr>
        <w:spacing w:after="0" w:line="360" w:lineRule="auto"/>
      </w:pPr>
      <w:r w:rsidRPr="00D13D18">
        <w:t>【解析】【分析】用红金鱼的条数乘</w:t>
      </w:r>
      <w:r w:rsidRPr="00D13D18">
        <w:t>3</w:t>
      </w:r>
      <w:r w:rsidRPr="00D13D18">
        <w:t>求出黑金鱼的条数，然后用加法求出一共有多少条即可。</w:t>
      </w:r>
    </w:p>
    <w:sectPr w:rsidR="00542C23" w:rsidRPr="00D13D18">
      <w:headerReference w:type="even" r:id="rId14"/>
      <w:headerReference w:type="default" r:id="rId15"/>
      <w:footerReference w:type="default" r:id="rId1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116" w:rsidRDefault="000E3116">
      <w:pPr>
        <w:spacing w:after="0" w:line="240" w:lineRule="auto"/>
      </w:pPr>
      <w:r>
        <w:separator/>
      </w:r>
    </w:p>
  </w:endnote>
  <w:endnote w:type="continuationSeparator" w:id="0">
    <w:p w:rsidR="000E3116" w:rsidRDefault="000E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23" w:rsidRPr="00D13D18" w:rsidRDefault="00D13D18" w:rsidP="00D13D18">
    <w:pPr>
      <w:pStyle w:val="a4"/>
    </w:pPr>
    <w:r>
      <w:t xml:space="preserve"> </w:t>
    </w:r>
    <w:r w:rsidRPr="00D13D18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116" w:rsidRDefault="000E3116">
      <w:pPr>
        <w:spacing w:after="0" w:line="240" w:lineRule="auto"/>
      </w:pPr>
      <w:r>
        <w:separator/>
      </w:r>
    </w:p>
  </w:footnote>
  <w:footnote w:type="continuationSeparator" w:id="0">
    <w:p w:rsidR="000E3116" w:rsidRDefault="000E3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23" w:rsidRDefault="000E3116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542C23" w:rsidRDefault="00D13D1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542C23" w:rsidRDefault="00D13D18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542C23" w:rsidRDefault="00D13D1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23" w:rsidRPr="00D13D18" w:rsidRDefault="00D13D18" w:rsidP="00D13D18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3FA49DE"/>
    <w:multiLevelType w:val="hybridMultilevel"/>
    <w:tmpl w:val="0F905638"/>
    <w:lvl w:ilvl="0" w:tplc="44397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B248DE"/>
    <w:multiLevelType w:val="hybridMultilevel"/>
    <w:tmpl w:val="730E3C1A"/>
    <w:lvl w:ilvl="0" w:tplc="45417363">
      <w:start w:val="1"/>
      <w:numFmt w:val="decimal"/>
      <w:lvlText w:val="%1."/>
      <w:lvlJc w:val="left"/>
      <w:pPr>
        <w:ind w:left="720" w:hanging="360"/>
      </w:pPr>
    </w:lvl>
    <w:lvl w:ilvl="1" w:tplc="45417363" w:tentative="1">
      <w:start w:val="1"/>
      <w:numFmt w:val="lowerLetter"/>
      <w:lvlText w:val="%2."/>
      <w:lvlJc w:val="left"/>
      <w:pPr>
        <w:ind w:left="1440" w:hanging="360"/>
      </w:pPr>
    </w:lvl>
    <w:lvl w:ilvl="2" w:tplc="45417363" w:tentative="1">
      <w:start w:val="1"/>
      <w:numFmt w:val="lowerRoman"/>
      <w:lvlText w:val="%3."/>
      <w:lvlJc w:val="right"/>
      <w:pPr>
        <w:ind w:left="2160" w:hanging="180"/>
      </w:pPr>
    </w:lvl>
    <w:lvl w:ilvl="3" w:tplc="45417363" w:tentative="1">
      <w:start w:val="1"/>
      <w:numFmt w:val="decimal"/>
      <w:lvlText w:val="%4."/>
      <w:lvlJc w:val="left"/>
      <w:pPr>
        <w:ind w:left="2880" w:hanging="360"/>
      </w:pPr>
    </w:lvl>
    <w:lvl w:ilvl="4" w:tplc="45417363" w:tentative="1">
      <w:start w:val="1"/>
      <w:numFmt w:val="lowerLetter"/>
      <w:lvlText w:val="%5."/>
      <w:lvlJc w:val="left"/>
      <w:pPr>
        <w:ind w:left="3600" w:hanging="360"/>
      </w:pPr>
    </w:lvl>
    <w:lvl w:ilvl="5" w:tplc="45417363" w:tentative="1">
      <w:start w:val="1"/>
      <w:numFmt w:val="lowerRoman"/>
      <w:lvlText w:val="%6."/>
      <w:lvlJc w:val="right"/>
      <w:pPr>
        <w:ind w:left="4320" w:hanging="180"/>
      </w:pPr>
    </w:lvl>
    <w:lvl w:ilvl="6" w:tplc="45417363" w:tentative="1">
      <w:start w:val="1"/>
      <w:numFmt w:val="decimal"/>
      <w:lvlText w:val="%7."/>
      <w:lvlJc w:val="left"/>
      <w:pPr>
        <w:ind w:left="5040" w:hanging="360"/>
      </w:pPr>
    </w:lvl>
    <w:lvl w:ilvl="7" w:tplc="45417363" w:tentative="1">
      <w:start w:val="1"/>
      <w:numFmt w:val="lowerLetter"/>
      <w:lvlText w:val="%8."/>
      <w:lvlJc w:val="left"/>
      <w:pPr>
        <w:ind w:left="5760" w:hanging="360"/>
      </w:pPr>
    </w:lvl>
    <w:lvl w:ilvl="8" w:tplc="45417363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0E311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15FF5"/>
    <w:rsid w:val="004621D6"/>
    <w:rsid w:val="004A7EC2"/>
    <w:rsid w:val="004B0B79"/>
    <w:rsid w:val="0052166A"/>
    <w:rsid w:val="00542C23"/>
    <w:rsid w:val="00570E98"/>
    <w:rsid w:val="0061215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3D18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863DF9-6E6B-47D6-8017-D20151807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2576</Characters>
  <Application>Microsoft Office Word</Application>
  <DocSecurity>0</DocSecurity>
  <Lines>21</Lines>
  <Paragraphs>6</Paragraphs>
  <ScaleCrop>false</ScaleCrop>
  <Company>Microsoft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